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98AB1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3B1543">
      <w:pPr>
        <w:spacing w:after="6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77777777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01C119EA" w14:textId="77777777" w:rsidR="00831447" w:rsidRDefault="00831447" w:rsidP="006E6722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45654E12" w:rsidR="003B1543" w:rsidRPr="003B1543" w:rsidRDefault="00831447" w:rsidP="003B1543">
      <w:pPr>
        <w:suppressAutoHyphens w:val="0"/>
        <w:overflowPunct/>
        <w:autoSpaceDE/>
        <w:spacing w:before="60" w:after="12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B04E8D">
        <w:rPr>
          <w:rFonts w:ascii="Tahoma" w:eastAsia="Lucida Sans Unicode" w:hAnsi="Tahoma" w:cs="Tahoma"/>
          <w:b/>
          <w:bCs/>
          <w:kern w:val="3"/>
          <w:lang w:eastAsia="zh-CN"/>
        </w:rPr>
        <w:t xml:space="preserve">Modernizacja infrastruktury </w:t>
      </w:r>
      <w:r w:rsidR="00A773C6">
        <w:rPr>
          <w:rFonts w:ascii="Tahoma" w:eastAsia="Lucida Sans Unicode" w:hAnsi="Tahoma" w:cs="Tahoma"/>
          <w:b/>
          <w:bCs/>
          <w:kern w:val="3"/>
          <w:lang w:eastAsia="zh-CN"/>
        </w:rPr>
        <w:t>sportowej w centrum sołectwa Połomia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77E4D0CF" w14:textId="77777777" w:rsidR="006E6722" w:rsidRPr="0093663F" w:rsidRDefault="006E6722" w:rsidP="006E6722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202B8D16" w14:textId="102DC857" w:rsidR="006E6722" w:rsidRPr="00AD4CEA" w:rsidRDefault="006E6722" w:rsidP="006E6722">
      <w:pPr>
        <w:pStyle w:val="Akapitzlist"/>
        <w:numPr>
          <w:ilvl w:val="0"/>
          <w:numId w:val="180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AD4CEA">
        <w:rPr>
          <w:rFonts w:ascii="Tahoma" w:hAnsi="Tahoma" w:cs="Tahoma"/>
          <w:sz w:val="20"/>
          <w:szCs w:val="20"/>
        </w:rPr>
        <w:t xml:space="preserve">Oświadczam, że spełniam warunki udziału w postępowaniu określony przez Zamawiającego </w:t>
      </w:r>
      <w:r w:rsidRPr="00AD4CEA">
        <w:rPr>
          <w:rFonts w:ascii="Tahoma" w:hAnsi="Tahoma" w:cs="Tahoma"/>
          <w:sz w:val="20"/>
          <w:szCs w:val="20"/>
        </w:rPr>
        <w:br/>
        <w:t xml:space="preserve">w ogłoszeniu o zamówieniu oraz w pkt. </w:t>
      </w:r>
      <w:r w:rsidR="006334B5" w:rsidRPr="00AD4CEA">
        <w:rPr>
          <w:rFonts w:ascii="Tahoma" w:hAnsi="Tahoma" w:cs="Tahoma"/>
          <w:sz w:val="20"/>
          <w:szCs w:val="20"/>
        </w:rPr>
        <w:t>4</w:t>
      </w:r>
      <w:r w:rsidRPr="00AD4CEA">
        <w:rPr>
          <w:rFonts w:ascii="Tahoma" w:hAnsi="Tahoma" w:cs="Tahoma"/>
          <w:sz w:val="20"/>
          <w:szCs w:val="20"/>
        </w:rPr>
        <w:t xml:space="preserve">.4 rozdziału </w:t>
      </w:r>
      <w:r w:rsidR="006334B5" w:rsidRPr="00AD4CEA">
        <w:rPr>
          <w:rFonts w:ascii="Tahoma" w:hAnsi="Tahoma" w:cs="Tahoma"/>
          <w:sz w:val="20"/>
          <w:szCs w:val="20"/>
        </w:rPr>
        <w:t>IX</w:t>
      </w:r>
      <w:r w:rsidRPr="00AD4CE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D4CEA">
        <w:rPr>
          <w:rFonts w:ascii="Tahoma" w:hAnsi="Tahoma" w:cs="Tahoma"/>
          <w:sz w:val="20"/>
          <w:szCs w:val="20"/>
        </w:rPr>
        <w:t>swz</w:t>
      </w:r>
      <w:proofErr w:type="spellEnd"/>
      <w:r w:rsidRPr="00AD4CEA">
        <w:rPr>
          <w:rFonts w:ascii="Tahoma" w:hAnsi="Tahoma" w:cs="Tahoma"/>
          <w:sz w:val="20"/>
          <w:szCs w:val="20"/>
        </w:rPr>
        <w:t>.</w:t>
      </w:r>
    </w:p>
    <w:p w14:paraId="41D05072" w14:textId="74FA79FD" w:rsidR="006E6722" w:rsidRPr="00AD4CEA" w:rsidRDefault="006E6722" w:rsidP="006E6722">
      <w:pPr>
        <w:pStyle w:val="Akapitzlist"/>
        <w:numPr>
          <w:ilvl w:val="0"/>
          <w:numId w:val="180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AD4CEA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pkt. </w:t>
      </w:r>
      <w:r w:rsidR="006334B5" w:rsidRPr="00AD4CEA">
        <w:rPr>
          <w:rFonts w:ascii="Tahoma" w:hAnsi="Tahoma" w:cs="Tahoma"/>
          <w:sz w:val="20"/>
          <w:szCs w:val="20"/>
        </w:rPr>
        <w:t>4</w:t>
      </w:r>
      <w:r w:rsidRPr="00AD4CEA">
        <w:rPr>
          <w:rFonts w:ascii="Tahoma" w:hAnsi="Tahoma" w:cs="Tahoma"/>
          <w:sz w:val="20"/>
          <w:szCs w:val="20"/>
        </w:rPr>
        <w:t>.4. rozdziału I</w:t>
      </w:r>
      <w:r w:rsidR="006334B5" w:rsidRPr="00AD4CEA">
        <w:rPr>
          <w:rFonts w:ascii="Tahoma" w:hAnsi="Tahoma" w:cs="Tahoma"/>
          <w:sz w:val="20"/>
          <w:szCs w:val="20"/>
        </w:rPr>
        <w:t>X</w:t>
      </w:r>
      <w:r w:rsidRPr="00AD4CEA">
        <w:rPr>
          <w:rFonts w:ascii="Tahoma" w:hAnsi="Tahoma" w:cs="Tahoma"/>
          <w:sz w:val="20"/>
          <w:szCs w:val="20"/>
        </w:rPr>
        <w:t xml:space="preserve"> Specyfikacji Warunków Zamówienia</w:t>
      </w:r>
    </w:p>
    <w:p w14:paraId="6FAAFBE1" w14:textId="77777777" w:rsidR="006E6722" w:rsidRPr="006E6722" w:rsidRDefault="006E6722" w:rsidP="006E6722">
      <w:pPr>
        <w:jc w:val="both"/>
        <w:rPr>
          <w:rFonts w:ascii="Tahoma" w:hAnsi="Tahoma" w:cs="Tahoma"/>
          <w:sz w:val="12"/>
          <w:szCs w:val="12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5A856E8" w14:textId="77777777" w:rsidTr="00AB6143">
        <w:tc>
          <w:tcPr>
            <w:tcW w:w="392" w:type="dxa"/>
          </w:tcPr>
          <w:p w14:paraId="0D8DD81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61AC69D" w14:textId="77777777" w:rsidR="006E6722" w:rsidRPr="00244FF4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A9E8DAC" w14:textId="77777777" w:rsidTr="00AB6143">
        <w:tc>
          <w:tcPr>
            <w:tcW w:w="392" w:type="dxa"/>
          </w:tcPr>
          <w:p w14:paraId="7C42680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F15444D" w14:textId="77777777" w:rsidR="006E6722" w:rsidRDefault="006E6722" w:rsidP="006E6722">
      <w:pPr>
        <w:spacing w:line="288" w:lineRule="auto"/>
        <w:jc w:val="both"/>
        <w:rPr>
          <w:rFonts w:ascii="Tahoma" w:hAnsi="Tahoma" w:cs="Tahoma"/>
        </w:rPr>
      </w:pPr>
    </w:p>
    <w:p w14:paraId="562A53DD" w14:textId="3E3FC27E" w:rsidR="006E6722" w:rsidRPr="0093663F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30E039A6" w14:textId="77777777" w:rsidR="006E6722" w:rsidRPr="00D51754" w:rsidRDefault="006E6722" w:rsidP="006E6722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251072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>
        <w:rPr>
          <w:rFonts w:ascii="Tahoma" w:hAnsi="Tahoma" w:cs="Tahoma"/>
          <w:bCs/>
        </w:rPr>
        <w:br/>
        <w:t>w postępowaniu należy wskazać:</w:t>
      </w:r>
    </w:p>
    <w:p w14:paraId="03060A4C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19C5BF02" w14:textId="77777777" w:rsidR="006E6722" w:rsidRPr="009C7C13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23D6873" w14:textId="77777777" w:rsidR="006E6722" w:rsidRPr="009A2499" w:rsidRDefault="006E6722" w:rsidP="006E6722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, na którego zasoby Wykonawca polega)</w:t>
      </w:r>
    </w:p>
    <w:p w14:paraId="18DCE1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6CC44158" w14:textId="77777777" w:rsidR="006E6722" w:rsidRPr="009C6CD1" w:rsidRDefault="006E6722" w:rsidP="006E6722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62871" w14:textId="77777777" w:rsidR="004B2E69" w:rsidRDefault="004B2E69" w:rsidP="00DA5839">
      <w:r>
        <w:separator/>
      </w:r>
    </w:p>
  </w:endnote>
  <w:endnote w:type="continuationSeparator" w:id="0">
    <w:p w14:paraId="587CE3FB" w14:textId="77777777" w:rsidR="004B2E69" w:rsidRDefault="004B2E6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1F4E8" w14:textId="77777777" w:rsidR="004B2E69" w:rsidRDefault="004B2E69" w:rsidP="00DA5839">
      <w:r>
        <w:separator/>
      </w:r>
    </w:p>
  </w:footnote>
  <w:footnote w:type="continuationSeparator" w:id="0">
    <w:p w14:paraId="6FF4E91D" w14:textId="77777777" w:rsidR="004B2E69" w:rsidRDefault="004B2E6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2CAF5CA1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773C6">
      <w:rPr>
        <w:rFonts w:ascii="Tahoma" w:hAnsi="Tahoma" w:cs="Tahoma"/>
      </w:rPr>
      <w:t>10</w:t>
    </w:r>
    <w:r w:rsidRPr="00DF5681">
      <w:rPr>
        <w:rFonts w:ascii="Tahoma" w:hAnsi="Tahoma" w:cs="Tahoma"/>
      </w:rPr>
      <w:t>.202</w:t>
    </w:r>
    <w:bookmarkEnd w:id="0"/>
    <w:r w:rsidR="00B04E8D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618CCCA2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773C6">
      <w:rPr>
        <w:rFonts w:ascii="Tahoma" w:hAnsi="Tahoma" w:cs="Tahoma"/>
      </w:rPr>
      <w:t>10</w:t>
    </w:r>
    <w:r w:rsidRPr="00DF5681">
      <w:rPr>
        <w:rFonts w:ascii="Tahoma" w:hAnsi="Tahoma" w:cs="Tahoma"/>
      </w:rPr>
      <w:t>.202</w:t>
    </w:r>
    <w:r w:rsidR="00B04E8D">
      <w:rPr>
        <w:rFonts w:ascii="Tahoma" w:hAnsi="Tahoma" w:cs="Tahoma"/>
      </w:rPr>
      <w:t>4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4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6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8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0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4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6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7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0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1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2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6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7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8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1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9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0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1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3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1"/>
  </w:num>
  <w:num w:numId="3" w16cid:durableId="1494490986">
    <w:abstractNumId w:val="64"/>
  </w:num>
  <w:num w:numId="4" w16cid:durableId="1660187142">
    <w:abstractNumId w:val="171"/>
  </w:num>
  <w:num w:numId="5" w16cid:durableId="239481820">
    <w:abstractNumId w:val="196"/>
  </w:num>
  <w:num w:numId="6" w16cid:durableId="1285503599">
    <w:abstractNumId w:val="140"/>
  </w:num>
  <w:num w:numId="7" w16cid:durableId="1480993692">
    <w:abstractNumId w:val="152"/>
  </w:num>
  <w:num w:numId="8" w16cid:durableId="1784224846">
    <w:abstractNumId w:val="54"/>
  </w:num>
  <w:num w:numId="9" w16cid:durableId="338121880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7"/>
  </w:num>
  <w:num w:numId="11" w16cid:durableId="205946077">
    <w:abstractNumId w:val="135"/>
  </w:num>
  <w:num w:numId="12" w16cid:durableId="1553230376">
    <w:abstractNumId w:val="55"/>
  </w:num>
  <w:num w:numId="13" w16cid:durableId="1029725396">
    <w:abstractNumId w:val="94"/>
  </w:num>
  <w:num w:numId="14" w16cid:durableId="1995179065">
    <w:abstractNumId w:val="142"/>
  </w:num>
  <w:num w:numId="15" w16cid:durableId="1339649817">
    <w:abstractNumId w:val="164"/>
  </w:num>
  <w:num w:numId="16" w16cid:durableId="1660503613">
    <w:abstractNumId w:val="165"/>
  </w:num>
  <w:num w:numId="17" w16cid:durableId="1622345991">
    <w:abstractNumId w:val="90"/>
  </w:num>
  <w:num w:numId="18" w16cid:durableId="1803229007">
    <w:abstractNumId w:val="62"/>
  </w:num>
  <w:num w:numId="19" w16cid:durableId="150342510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1"/>
  </w:num>
  <w:num w:numId="22" w16cid:durableId="1551767302">
    <w:abstractNumId w:val="85"/>
  </w:num>
  <w:num w:numId="23" w16cid:durableId="300699848">
    <w:abstractNumId w:val="138"/>
  </w:num>
  <w:num w:numId="24" w16cid:durableId="1641691591">
    <w:abstractNumId w:val="166"/>
  </w:num>
  <w:num w:numId="25" w16cid:durableId="1617059623">
    <w:abstractNumId w:val="38"/>
  </w:num>
  <w:num w:numId="26" w16cid:durableId="891575929">
    <w:abstractNumId w:val="129"/>
  </w:num>
  <w:num w:numId="27" w16cid:durableId="1804107627">
    <w:abstractNumId w:val="103"/>
  </w:num>
  <w:num w:numId="28" w16cid:durableId="1275406429">
    <w:abstractNumId w:val="25"/>
  </w:num>
  <w:num w:numId="29" w16cid:durableId="1040475918">
    <w:abstractNumId w:val="118"/>
  </w:num>
  <w:num w:numId="30" w16cid:durableId="186648056">
    <w:abstractNumId w:val="150"/>
  </w:num>
  <w:num w:numId="31" w16cid:durableId="631254358">
    <w:abstractNumId w:val="167"/>
  </w:num>
  <w:num w:numId="32" w16cid:durableId="692727448">
    <w:abstractNumId w:val="187"/>
  </w:num>
  <w:num w:numId="33" w16cid:durableId="508984392">
    <w:abstractNumId w:val="123"/>
  </w:num>
  <w:num w:numId="34" w16cid:durableId="229847901">
    <w:abstractNumId w:val="122"/>
  </w:num>
  <w:num w:numId="35" w16cid:durableId="1739205804">
    <w:abstractNumId w:val="73"/>
  </w:num>
  <w:num w:numId="36" w16cid:durableId="352727092">
    <w:abstractNumId w:val="86"/>
  </w:num>
  <w:num w:numId="37" w16cid:durableId="385300369">
    <w:abstractNumId w:val="88"/>
  </w:num>
  <w:num w:numId="38" w16cid:durableId="59910002">
    <w:abstractNumId w:val="82"/>
  </w:num>
  <w:num w:numId="39" w16cid:durableId="947465958">
    <w:abstractNumId w:val="69"/>
  </w:num>
  <w:num w:numId="40" w16cid:durableId="486751506">
    <w:abstractNumId w:val="29"/>
  </w:num>
  <w:num w:numId="41" w16cid:durableId="665716837">
    <w:abstractNumId w:val="155"/>
  </w:num>
  <w:num w:numId="42" w16cid:durableId="676423951">
    <w:abstractNumId w:val="83"/>
  </w:num>
  <w:num w:numId="43" w16cid:durableId="751851493">
    <w:abstractNumId w:val="110"/>
  </w:num>
  <w:num w:numId="44" w16cid:durableId="1056511836">
    <w:abstractNumId w:val="120"/>
  </w:num>
  <w:num w:numId="45" w16cid:durableId="721829573">
    <w:abstractNumId w:val="147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99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7"/>
  </w:num>
  <w:num w:numId="52" w16cid:durableId="1672639186">
    <w:abstractNumId w:val="47"/>
  </w:num>
  <w:num w:numId="53" w16cid:durableId="1844977659">
    <w:abstractNumId w:val="149"/>
  </w:num>
  <w:num w:numId="54" w16cid:durableId="1940602444">
    <w:abstractNumId w:val="107"/>
  </w:num>
  <w:num w:numId="55" w16cid:durableId="1344823807">
    <w:abstractNumId w:val="60"/>
  </w:num>
  <w:num w:numId="56" w16cid:durableId="590893825">
    <w:abstractNumId w:val="119"/>
  </w:num>
  <w:num w:numId="57" w16cid:durableId="1869292309">
    <w:abstractNumId w:val="169"/>
  </w:num>
  <w:num w:numId="58" w16cid:durableId="857425252">
    <w:abstractNumId w:val="26"/>
  </w:num>
  <w:num w:numId="59" w16cid:durableId="683752182">
    <w:abstractNumId w:val="157"/>
  </w:num>
  <w:num w:numId="60" w16cid:durableId="1962766483">
    <w:abstractNumId w:val="185"/>
  </w:num>
  <w:num w:numId="61" w16cid:durableId="1618367318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1"/>
  </w:num>
  <w:num w:numId="65" w16cid:durableId="848568688">
    <w:abstractNumId w:val="34"/>
  </w:num>
  <w:num w:numId="66" w16cid:durableId="294137800">
    <w:abstractNumId w:val="112"/>
  </w:num>
  <w:num w:numId="67" w16cid:durableId="692417276">
    <w:abstractNumId w:val="52"/>
  </w:num>
  <w:num w:numId="68" w16cid:durableId="831338920">
    <w:abstractNumId w:val="179"/>
  </w:num>
  <w:num w:numId="69" w16cid:durableId="1405763647">
    <w:abstractNumId w:val="87"/>
  </w:num>
  <w:num w:numId="70" w16cid:durableId="604189879">
    <w:abstractNumId w:val="161"/>
  </w:num>
  <w:num w:numId="71" w16cid:durableId="173762010">
    <w:abstractNumId w:val="35"/>
  </w:num>
  <w:num w:numId="72" w16cid:durableId="1304774197">
    <w:abstractNumId w:val="139"/>
  </w:num>
  <w:num w:numId="73" w16cid:durableId="1520239578">
    <w:abstractNumId w:val="133"/>
  </w:num>
  <w:num w:numId="74" w16cid:durableId="618612972">
    <w:abstractNumId w:val="113"/>
  </w:num>
  <w:num w:numId="75" w16cid:durableId="111176572">
    <w:abstractNumId w:val="195"/>
  </w:num>
  <w:num w:numId="76" w16cid:durableId="195311087">
    <w:abstractNumId w:val="48"/>
  </w:num>
  <w:num w:numId="77" w16cid:durableId="1256087943">
    <w:abstractNumId w:val="102"/>
  </w:num>
  <w:num w:numId="78" w16cid:durableId="1420522193">
    <w:abstractNumId w:val="163"/>
  </w:num>
  <w:num w:numId="79" w16cid:durableId="129710750">
    <w:abstractNumId w:val="175"/>
  </w:num>
  <w:num w:numId="80" w16cid:durableId="129786539">
    <w:abstractNumId w:val="46"/>
  </w:num>
  <w:num w:numId="81" w16cid:durableId="2076514607">
    <w:abstractNumId w:val="141"/>
  </w:num>
  <w:num w:numId="82" w16cid:durableId="1368332623">
    <w:abstractNumId w:val="95"/>
  </w:num>
  <w:num w:numId="83" w16cid:durableId="187721196">
    <w:abstractNumId w:val="30"/>
  </w:num>
  <w:num w:numId="84" w16cid:durableId="640619449">
    <w:abstractNumId w:val="56"/>
  </w:num>
  <w:num w:numId="85" w16cid:durableId="897397194">
    <w:abstractNumId w:val="188"/>
  </w:num>
  <w:num w:numId="86" w16cid:durableId="1222905131">
    <w:abstractNumId w:val="71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7"/>
  </w:num>
  <w:num w:numId="90" w16cid:durableId="1185897537">
    <w:abstractNumId w:val="77"/>
  </w:num>
  <w:num w:numId="91" w16cid:durableId="1120952955">
    <w:abstractNumId w:val="160"/>
  </w:num>
  <w:num w:numId="92" w16cid:durableId="1218712007">
    <w:abstractNumId w:val="105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89"/>
  </w:num>
  <w:num w:numId="96" w16cid:durableId="1292637726">
    <w:abstractNumId w:val="100"/>
  </w:num>
  <w:num w:numId="97" w16cid:durableId="1207721834">
    <w:abstractNumId w:val="57"/>
  </w:num>
  <w:num w:numId="98" w16cid:durableId="83571225">
    <w:abstractNumId w:val="5"/>
  </w:num>
  <w:num w:numId="99" w16cid:durableId="2049838620">
    <w:abstractNumId w:val="189"/>
  </w:num>
  <w:num w:numId="100" w16cid:durableId="2100828590">
    <w:abstractNumId w:val="136"/>
  </w:num>
  <w:num w:numId="101" w16cid:durableId="1552502620">
    <w:abstractNumId w:val="201"/>
  </w:num>
  <w:num w:numId="102" w16cid:durableId="2072920228">
    <w:abstractNumId w:val="134"/>
  </w:num>
  <w:num w:numId="103" w16cid:durableId="1710911830">
    <w:abstractNumId w:val="74"/>
  </w:num>
  <w:num w:numId="104" w16cid:durableId="1922136896">
    <w:abstractNumId w:val="92"/>
  </w:num>
  <w:num w:numId="105" w16cid:durableId="849641167">
    <w:abstractNumId w:val="162"/>
  </w:num>
  <w:num w:numId="106" w16cid:durableId="1784181347">
    <w:abstractNumId w:val="121"/>
  </w:num>
  <w:num w:numId="107" w16cid:durableId="92033805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6"/>
  </w:num>
  <w:num w:numId="109" w16cid:durableId="827207842">
    <w:abstractNumId w:val="32"/>
  </w:num>
  <w:num w:numId="110" w16cid:durableId="492837609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0"/>
  </w:num>
  <w:num w:numId="112" w16cid:durableId="46144989">
    <w:abstractNumId w:val="128"/>
  </w:num>
  <w:num w:numId="113" w16cid:durableId="1350990129">
    <w:abstractNumId w:val="59"/>
  </w:num>
  <w:num w:numId="114" w16cid:durableId="1147087522">
    <w:abstractNumId w:val="39"/>
  </w:num>
  <w:num w:numId="115" w16cid:durableId="697510645">
    <w:abstractNumId w:val="144"/>
  </w:num>
  <w:num w:numId="116" w16cid:durableId="603153321">
    <w:abstractNumId w:val="154"/>
  </w:num>
  <w:num w:numId="117" w16cid:durableId="1864585000">
    <w:abstractNumId w:val="186"/>
  </w:num>
  <w:num w:numId="118" w16cid:durableId="661474505">
    <w:abstractNumId w:val="114"/>
  </w:num>
  <w:num w:numId="119" w16cid:durableId="128981944">
    <w:abstractNumId w:val="65"/>
  </w:num>
  <w:num w:numId="120" w16cid:durableId="501090451">
    <w:abstractNumId w:val="193"/>
  </w:num>
  <w:num w:numId="121" w16cid:durableId="164321021">
    <w:abstractNumId w:val="116"/>
  </w:num>
  <w:num w:numId="122" w16cid:durableId="118839180">
    <w:abstractNumId w:val="101"/>
  </w:num>
  <w:num w:numId="123" w16cid:durableId="1662849937">
    <w:abstractNumId w:val="115"/>
  </w:num>
  <w:num w:numId="124" w16cid:durableId="326783655">
    <w:abstractNumId w:val="75"/>
  </w:num>
  <w:num w:numId="125" w16cid:durableId="1995183220">
    <w:abstractNumId w:val="80"/>
  </w:num>
  <w:num w:numId="126" w16cid:durableId="989557086">
    <w:abstractNumId w:val="72"/>
  </w:num>
  <w:num w:numId="127" w16cid:durableId="333073619">
    <w:abstractNumId w:val="31"/>
  </w:num>
  <w:num w:numId="128" w16cid:durableId="836385355">
    <w:abstractNumId w:val="66"/>
  </w:num>
  <w:num w:numId="129" w16cid:durableId="14223618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8"/>
  </w:num>
  <w:num w:numId="131" w16cid:durableId="1389571567">
    <w:abstractNumId w:val="143"/>
  </w:num>
  <w:num w:numId="132" w16cid:durableId="1145704503">
    <w:abstractNumId w:val="178"/>
  </w:num>
  <w:num w:numId="133" w16cid:durableId="1175925117">
    <w:abstractNumId w:val="192"/>
  </w:num>
  <w:num w:numId="134" w16cid:durableId="1206525165">
    <w:abstractNumId w:val="145"/>
  </w:num>
  <w:num w:numId="135" w16cid:durableId="534274133">
    <w:abstractNumId w:val="181"/>
  </w:num>
  <w:num w:numId="136" w16cid:durableId="90593639">
    <w:abstractNumId w:val="93"/>
  </w:num>
  <w:num w:numId="137" w16cid:durableId="1559589690">
    <w:abstractNumId w:val="109"/>
  </w:num>
  <w:num w:numId="138" w16cid:durableId="1031421918">
    <w:abstractNumId w:val="68"/>
  </w:num>
  <w:num w:numId="139" w16cid:durableId="1487084356">
    <w:abstractNumId w:val="84"/>
  </w:num>
  <w:num w:numId="140" w16cid:durableId="328678625">
    <w:abstractNumId w:val="137"/>
  </w:num>
  <w:num w:numId="141" w16cid:durableId="1776554982">
    <w:abstractNumId w:val="97"/>
  </w:num>
  <w:num w:numId="142" w16cid:durableId="1850371264">
    <w:abstractNumId w:val="81"/>
  </w:num>
  <w:num w:numId="143" w16cid:durableId="627470034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0"/>
  </w:num>
  <w:num w:numId="145" w16cid:durableId="1269389551">
    <w:abstractNumId w:val="117"/>
  </w:num>
  <w:num w:numId="146" w16cid:durableId="433401382">
    <w:abstractNumId w:val="43"/>
  </w:num>
  <w:num w:numId="147" w16cid:durableId="1263757868">
    <w:abstractNumId w:val="172"/>
  </w:num>
  <w:num w:numId="148" w16cid:durableId="1284310835">
    <w:abstractNumId w:val="78"/>
  </w:num>
  <w:num w:numId="149" w16cid:durableId="530414559">
    <w:abstractNumId w:val="45"/>
  </w:num>
  <w:num w:numId="150" w16cid:durableId="953293678">
    <w:abstractNumId w:val="156"/>
  </w:num>
  <w:num w:numId="151" w16cid:durableId="406266457">
    <w:abstractNumId w:val="37"/>
  </w:num>
  <w:num w:numId="152" w16cid:durableId="1561669959">
    <w:abstractNumId w:val="91"/>
  </w:num>
  <w:num w:numId="153" w16cid:durableId="152457413">
    <w:abstractNumId w:val="124"/>
  </w:num>
  <w:num w:numId="154" w16cid:durableId="94057538">
    <w:abstractNumId w:val="98"/>
  </w:num>
  <w:num w:numId="155" w16cid:durableId="1327826722">
    <w:abstractNumId w:val="132"/>
  </w:num>
  <w:num w:numId="156" w16cid:durableId="932251059">
    <w:abstractNumId w:val="199"/>
  </w:num>
  <w:num w:numId="157" w16cid:durableId="1323435606">
    <w:abstractNumId w:val="79"/>
  </w:num>
  <w:num w:numId="158" w16cid:durableId="799297577">
    <w:abstractNumId w:val="158"/>
  </w:num>
  <w:num w:numId="159" w16cid:durableId="1949921427">
    <w:abstractNumId w:val="111"/>
  </w:num>
  <w:num w:numId="160" w16cid:durableId="728267636">
    <w:abstractNumId w:val="190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0"/>
  </w:num>
  <w:num w:numId="164" w16cid:durableId="2100365095">
    <w:abstractNumId w:val="170"/>
  </w:num>
  <w:num w:numId="165" w16cid:durableId="1411149866">
    <w:abstractNumId w:val="153"/>
  </w:num>
  <w:num w:numId="166" w16cid:durableId="1788161113">
    <w:abstractNumId w:val="108"/>
  </w:num>
  <w:num w:numId="167" w16cid:durableId="1822386379">
    <w:abstractNumId w:val="168"/>
  </w:num>
  <w:num w:numId="168" w16cid:durableId="824930762">
    <w:abstractNumId w:val="58"/>
  </w:num>
  <w:num w:numId="169" w16cid:durableId="1354574064">
    <w:abstractNumId w:val="126"/>
  </w:num>
  <w:num w:numId="170" w16cid:durableId="532502946">
    <w:abstractNumId w:val="106"/>
  </w:num>
  <w:num w:numId="171" w16cid:durableId="753278958">
    <w:abstractNumId w:val="148"/>
  </w:num>
  <w:num w:numId="172" w16cid:durableId="1289122976">
    <w:abstractNumId w:val="173"/>
  </w:num>
  <w:num w:numId="173" w16cid:durableId="605112956">
    <w:abstractNumId w:val="42"/>
  </w:num>
  <w:num w:numId="174" w16cid:durableId="1551065066">
    <w:abstractNumId w:val="159"/>
  </w:num>
  <w:num w:numId="175" w16cid:durableId="651711551">
    <w:abstractNumId w:val="0"/>
  </w:num>
  <w:num w:numId="176" w16cid:durableId="1154637675">
    <w:abstractNumId w:val="96"/>
  </w:num>
  <w:num w:numId="177" w16cid:durableId="25329123">
    <w:abstractNumId w:val="49"/>
  </w:num>
  <w:num w:numId="178" w16cid:durableId="1236235796">
    <w:abstractNumId w:val="61"/>
  </w:num>
  <w:num w:numId="179" w16cid:durableId="760956036">
    <w:abstractNumId w:val="67"/>
  </w:num>
  <w:num w:numId="180" w16cid:durableId="1396508177">
    <w:abstractNumId w:val="146"/>
  </w:num>
  <w:num w:numId="181" w16cid:durableId="2086611686">
    <w:abstractNumId w:val="76"/>
  </w:num>
  <w:num w:numId="182" w16cid:durableId="127434303">
    <w:abstractNumId w:val="19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634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349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6C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2E69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4B5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003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3C6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4CEA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4E8D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1C64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2CEC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A5F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052"/>
    <w:rsid w:val="00166AF0"/>
    <w:rsid w:val="001C32C2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A83"/>
    <w:rsid w:val="00A30EF7"/>
    <w:rsid w:val="00A6003E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22EEC"/>
    <w:rsid w:val="00D52805"/>
    <w:rsid w:val="00D52EE4"/>
    <w:rsid w:val="00D72CEC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2024-07-11T11:03:00Z</dcterms:modified>
</cp:coreProperties>
</file>